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D74DA5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C2764">
        <w:rPr>
          <w:rFonts w:ascii="Garamond" w:hAnsi="Garamond"/>
          <w:sz w:val="24"/>
          <w:szCs w:val="24"/>
        </w:rPr>
        <w:t>43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1A385A5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C2764" w:rsidRPr="003C222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https://zakazky.zcu.cz/contract_display_5541.html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56E19B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C2764">
        <w:rPr>
          <w:rFonts w:ascii="Garamond" w:hAnsi="Garamond" w:cs="Arial"/>
          <w:b/>
          <w:sz w:val="22"/>
          <w:szCs w:val="22"/>
        </w:rPr>
        <w:t>10</w:t>
      </w:r>
      <w:r w:rsidR="005759CC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060BDB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5FC52" w14:textId="77777777" w:rsidR="00AC404F" w:rsidRDefault="00AC404F" w:rsidP="00795AAC">
      <w:r>
        <w:separator/>
      </w:r>
    </w:p>
  </w:endnote>
  <w:endnote w:type="continuationSeparator" w:id="0">
    <w:p w14:paraId="6EC27C09" w14:textId="77777777" w:rsidR="00AC404F" w:rsidRDefault="00AC404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3CD1A" w14:textId="77777777" w:rsidR="00AC404F" w:rsidRDefault="00AC404F" w:rsidP="00795AAC">
      <w:r>
        <w:separator/>
      </w:r>
    </w:p>
  </w:footnote>
  <w:footnote w:type="continuationSeparator" w:id="0">
    <w:p w14:paraId="43402EE2" w14:textId="77777777" w:rsidR="00AC404F" w:rsidRDefault="00AC404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418BB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41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xEqnX4lOG/yvdXWq1PWtzqktX55RYPJ5w5F2Ok6E/YI=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ikTEG/Y4+JtljripTjcBaMkfaKMUOedXoOV2pt9zmGE=</DigestValue>
    </Reference>
  </SignedInfo>
  <SignatureValue>GsiFst16fxFvwzQkOAw5JaGglcBH5kW5JfUgV+A7fasLcnDjm8WyFqEgB3G3vpdAB8ll/YQ/Zm2i
X9pua5SlHvl/dKfKGtnU46se5MyqhaaaI83WNYJ/HDpMyH5vPqPrnenXX8psZSzqM1qcXH4fufbo
Pmhg/Tq4ngm3YxfGKzNYwCduxhyYYKyRjaLsRNGdnXrBGbemBoTFf/oYB1e5QDx6/XOs7j2CsrJe
iNf1KQtYxAA92bzeUejK9n705DLsUjbpzIALnXlUujm7DOuinyxeIszVHgp1LEYaoTvbZiF2jYaR
IslgTaDIJ+v2vOx0dcBDp+BTcqE22vbnyIcrYg==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ekb0DTreEK5cwjmPFpFkbAUoPa01g2vOIuulBE5dhxQ=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4CTkrZw/mKCBQc6xaWg3BAwpRj7fAogHlPV6MKAqgy8=</DigestValue>
      </Reference>
      <Reference URI="/word/endnotes.xml?ContentType=application/vnd.openxmlformats-officedocument.wordprocessingml.endnotes+xml">
        <DigestMethod Algorithm="http://www.w3.org/2001/04/xmlenc#sha256"/>
        <DigestValue>v0v/evv2W+gMTHsDFMZsUvFuuBQBJSNPPw6Z4AVH8pM=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22GutFGDJ1tsVTyEL6MFKykYpNpYA1sqxECi5jGns+w=</DigestValue>
      </Reference>
      <Reference URI="/word/footnotes.xml?ContentType=application/vnd.openxmlformats-officedocument.wordprocessingml.footnotes+xml">
        <DigestMethod Algorithm="http://www.w3.org/2001/04/xmlenc#sha256"/>
        <DigestValue>rLr4xXWewh9dYBXe4a04FsKvHQ5xyTTohwg81kjcVE8=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0vG5lJWlb062Bx9dl/ecuRpDVh4N7H2NaHc2n0n36cU=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2022-09-29T08:23:09Z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2022-09-29T08:23:09Z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78921-9B0D-4F1A-A744-2AAADFAC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17</cp:revision>
  <cp:lastPrinted>2018-08-08T13:48:00Z</cp:lastPrinted>
  <dcterms:created xsi:type="dcterms:W3CDTF">2022-05-19T08:18:00Z</dcterms:created>
  <dcterms:modified xsi:type="dcterms:W3CDTF">2022-09-29T08:23:00Z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